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B363BE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9428A9">
        <w:rPr>
          <w:rFonts w:ascii="Garamond" w:hAnsi="Garamond"/>
          <w:sz w:val="24"/>
          <w:szCs w:val="24"/>
        </w:rPr>
        <w:t>2</w:t>
      </w:r>
      <w:r w:rsidR="00092D8F">
        <w:rPr>
          <w:rFonts w:ascii="Garamond" w:hAnsi="Garamond"/>
          <w:sz w:val="24"/>
          <w:szCs w:val="24"/>
        </w:rPr>
        <w:t>3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10486D4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92D8F" w:rsidRPr="000705D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https://zakazky.zcu.cz/contract_display_5756.html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A86849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92D8F">
        <w:rPr>
          <w:rFonts w:ascii="Garamond" w:hAnsi="Garamond" w:cs="Arial"/>
          <w:b/>
          <w:sz w:val="22"/>
          <w:szCs w:val="22"/>
        </w:rPr>
        <w:t>1</w:t>
      </w:r>
      <w:r w:rsidR="009428A9">
        <w:rPr>
          <w:rFonts w:ascii="Garamond" w:hAnsi="Garamond" w:cs="Arial"/>
          <w:b/>
          <w:sz w:val="22"/>
          <w:szCs w:val="22"/>
        </w:rPr>
        <w:t>2</w:t>
      </w:r>
      <w:r w:rsidR="000E7918">
        <w:rPr>
          <w:rFonts w:ascii="Garamond" w:hAnsi="Garamond" w:cs="Arial"/>
          <w:b/>
          <w:sz w:val="22"/>
          <w:szCs w:val="22"/>
        </w:rPr>
        <w:t>.1</w:t>
      </w:r>
      <w:r w:rsidR="00092D8F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AAA3E" w14:textId="77777777" w:rsidR="00B13282" w:rsidRDefault="00B13282" w:rsidP="00795AAC">
      <w:r>
        <w:separator/>
      </w:r>
    </w:p>
  </w:endnote>
  <w:endnote w:type="continuationSeparator" w:id="0">
    <w:p w14:paraId="353B2436" w14:textId="77777777" w:rsidR="00B13282" w:rsidRDefault="00B1328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8389F" w14:textId="77777777" w:rsidR="00B13282" w:rsidRDefault="00B13282" w:rsidP="00795AAC">
      <w:r>
        <w:separator/>
      </w:r>
    </w:p>
  </w:footnote>
  <w:footnote w:type="continuationSeparator" w:id="0">
    <w:p w14:paraId="712C766A" w14:textId="77777777" w:rsidR="00B13282" w:rsidRDefault="00B1328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56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91zS5vBiQ21h1T/Hm+yJRDB5QcSPDCHDu6uhtwvgzk8=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JaLKmh5yiJEgoO5gRCe+j0bIBiI8y+dfmXglscGgltA=</DigestValue>
    </Reference>
  </SignedInfo>
  <SignatureValue>JZdQ1gHRkHQVSmruxXJP5yxG6nj3lA2+naBixHlFl1SZhrjLcwq+z1EX/fV8FXkxMsL+JCmBbmrX
OxNZvIHT6r7ZQTFL3LGRkn1DKmAzffHkRuOlJNC4PliF7D8lpQ6rnOAV/h/RgFUD4CtRvIw9TH0u
IK2ur9CLQN8/xb0fUM/5U6NYHg1R1WVtuodnvm4DTU/D8XXkL1YKL2XwQSCehcETCMdFixesl8ru
IxGMxNZWnrYuZ2WghTjdw+EQbC8Ja54grOSxuGNZfREj8ed732bguqxSC+lYG+iKeXf8uhvNger+
Cs3kG29uiL/5Lqb7/jgpAX38lwuojQQPS/Lz+Q==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Vmi2Om6u36gMT9L96lX5UXnaeRoKEZssShwhtqi1cUg=</DigestValue>
      </Reference>
      <Reference URI="/word/document.xml?ContentType=application/vnd.openxmlformats-officedocument.wordprocessingml.document.main+xml">
        <DigestMethod Algorithm="http://www.w3.org/2001/04/xmlenc#sha256"/>
        <DigestValue>/m/caVabblYcP7pXH2BSQG1p+j29zkgeCxa7UdH1cw4=</DigestValue>
      </Reference>
      <Reference URI="/word/endnotes.xml?ContentType=application/vnd.openxmlformats-officedocument.wordprocessingml.endnotes+xml">
        <DigestMethod Algorithm="http://www.w3.org/2001/04/xmlenc#sha256"/>
        <DigestValue>4FyDfmPcE2/+Ej35m5XbXY689ED5HSPYcshKHPiCG64=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kzOgRJ165oNruIOVLOBbr7MVtkRx8u3JOPrbqf+GcTY=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x1Iy485au/23lwkjql7G0VYChZquzVbq00VY0KWWTgM=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2022-11-30T07:04:42Z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2022-11-30T07:04:42Z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</cp:revision>
  <cp:lastPrinted>2018-08-08T13:48:00Z</cp:lastPrinted>
  <dcterms:created xsi:type="dcterms:W3CDTF">2022-05-19T06:10:00Z</dcterms:created>
  <dcterms:modified xsi:type="dcterms:W3CDTF">2022-11-30T07:04:00Z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